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6BA862C4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C3E8C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299BA" w14:textId="77777777" w:rsidR="007F50A5" w:rsidRDefault="007F50A5" w:rsidP="00DA5839">
      <w:r>
        <w:separator/>
      </w:r>
    </w:p>
  </w:endnote>
  <w:endnote w:type="continuationSeparator" w:id="0">
    <w:p w14:paraId="1F574F96" w14:textId="77777777" w:rsidR="007F50A5" w:rsidRDefault="007F50A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7F50A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2F3E" w14:textId="77777777" w:rsidR="007F50A5" w:rsidRDefault="007F50A5" w:rsidP="00DA5839">
      <w:r>
        <w:separator/>
      </w:r>
    </w:p>
  </w:footnote>
  <w:footnote w:type="continuationSeparator" w:id="0">
    <w:p w14:paraId="48A46899" w14:textId="77777777" w:rsidR="007F50A5" w:rsidRDefault="007F50A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57FD990" w:rsidR="000C3E8C" w:rsidRDefault="000C3E8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4CA4B9F" wp14:editId="725B3503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58A147B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C3E8C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2022-05-05T11:39:00Z</dcterms:modified>
</cp:coreProperties>
</file>